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EA" w:rsidRPr="002212EA" w:rsidRDefault="002212EA" w:rsidP="00B4760E">
      <w:pPr>
        <w:pStyle w:val="a8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GoBack"/>
      <w:r w:rsidRPr="002212EA">
        <w:rPr>
          <w:rFonts w:ascii="Times New Roman" w:eastAsia="Times New Roman" w:hAnsi="Times New Roman" w:cs="Times New Roman"/>
          <w:b/>
          <w:sz w:val="28"/>
        </w:rPr>
        <w:t xml:space="preserve">Муниципальное </w:t>
      </w:r>
      <w:proofErr w:type="gramStart"/>
      <w:r w:rsidRPr="002212EA">
        <w:rPr>
          <w:rFonts w:ascii="Times New Roman" w:eastAsia="Times New Roman" w:hAnsi="Times New Roman" w:cs="Times New Roman"/>
          <w:b/>
          <w:sz w:val="28"/>
        </w:rPr>
        <w:t>общеобразовательное  учреждение</w:t>
      </w:r>
      <w:proofErr w:type="gramEnd"/>
    </w:p>
    <w:p w:rsidR="002212EA" w:rsidRPr="002212EA" w:rsidRDefault="00B4760E" w:rsidP="00B4760E">
      <w:pPr>
        <w:pStyle w:val="a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Махкетинская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им.Ш.Хазуева</w:t>
      </w:r>
      <w:proofErr w:type="spellEnd"/>
      <w:r w:rsidR="002212EA" w:rsidRPr="002212EA">
        <w:rPr>
          <w:rFonts w:ascii="Times New Roman" w:eastAsia="Times New Roman" w:hAnsi="Times New Roman" w:cs="Times New Roman"/>
          <w:b/>
          <w:sz w:val="28"/>
        </w:rPr>
        <w:t>»</w:t>
      </w:r>
    </w:p>
    <w:p w:rsidR="002212EA" w:rsidRPr="002212EA" w:rsidRDefault="002212EA" w:rsidP="00B4760E">
      <w:pPr>
        <w:pStyle w:val="a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212EA" w:rsidRDefault="002212EA" w:rsidP="00B4760E">
      <w:pPr>
        <w:spacing w:line="200" w:lineRule="exact"/>
        <w:jc w:val="center"/>
        <w:rPr>
          <w:sz w:val="24"/>
          <w:szCs w:val="24"/>
        </w:rPr>
      </w:pPr>
    </w:p>
    <w:bookmarkEnd w:id="0"/>
    <w:p w:rsidR="002212EA" w:rsidRPr="002212EA" w:rsidRDefault="002212EA" w:rsidP="002212EA">
      <w:pPr>
        <w:pStyle w:val="a8"/>
        <w:jc w:val="right"/>
        <w:rPr>
          <w:rFonts w:ascii="Times New Roman" w:hAnsi="Times New Roman" w:cs="Times New Roman"/>
          <w:sz w:val="28"/>
        </w:rPr>
      </w:pPr>
    </w:p>
    <w:p w:rsidR="002212EA" w:rsidRPr="002212EA" w:rsidRDefault="002212EA" w:rsidP="002212EA">
      <w:pPr>
        <w:pStyle w:val="a8"/>
        <w:jc w:val="right"/>
        <w:rPr>
          <w:rFonts w:ascii="Times New Roman" w:hAnsi="Times New Roman" w:cs="Times New Roman"/>
          <w:sz w:val="24"/>
          <w:szCs w:val="20"/>
        </w:rPr>
      </w:pPr>
      <w:r w:rsidRPr="002212EA">
        <w:rPr>
          <w:rFonts w:ascii="Times New Roman" w:eastAsia="Times New Roman" w:hAnsi="Times New Roman" w:cs="Times New Roman"/>
          <w:sz w:val="28"/>
        </w:rPr>
        <w:t>Приложение № 2</w:t>
      </w:r>
    </w:p>
    <w:p w:rsidR="002212EA" w:rsidRPr="002212EA" w:rsidRDefault="002212EA" w:rsidP="002212EA">
      <w:pPr>
        <w:pStyle w:val="a8"/>
        <w:jc w:val="right"/>
        <w:rPr>
          <w:rFonts w:ascii="Times New Roman" w:hAnsi="Times New Roman" w:cs="Times New Roman"/>
          <w:sz w:val="24"/>
          <w:szCs w:val="20"/>
        </w:rPr>
      </w:pPr>
      <w:r w:rsidRPr="002212EA">
        <w:rPr>
          <w:rFonts w:ascii="Times New Roman" w:eastAsia="Times New Roman" w:hAnsi="Times New Roman" w:cs="Times New Roman"/>
          <w:sz w:val="28"/>
        </w:rPr>
        <w:t>к ООП ООО</w:t>
      </w:r>
    </w:p>
    <w:p w:rsidR="002212EA" w:rsidRPr="002212EA" w:rsidRDefault="002212EA" w:rsidP="002212EA">
      <w:pPr>
        <w:pStyle w:val="a8"/>
        <w:jc w:val="right"/>
        <w:rPr>
          <w:rFonts w:ascii="Times New Roman" w:hAnsi="Times New Roman" w:cs="Times New Roman"/>
          <w:sz w:val="24"/>
          <w:szCs w:val="20"/>
        </w:rPr>
      </w:pPr>
      <w:r w:rsidRPr="002212EA">
        <w:rPr>
          <w:rFonts w:ascii="Times New Roman" w:eastAsia="Times New Roman" w:hAnsi="Times New Roman" w:cs="Times New Roman"/>
          <w:sz w:val="28"/>
        </w:rPr>
        <w:t>ФГОС</w:t>
      </w:r>
    </w:p>
    <w:p w:rsidR="002212EA" w:rsidRDefault="002212EA" w:rsidP="002212EA">
      <w:pPr>
        <w:spacing w:line="200" w:lineRule="exact"/>
        <w:rPr>
          <w:sz w:val="24"/>
          <w:szCs w:val="24"/>
        </w:rPr>
      </w:pPr>
    </w:p>
    <w:p w:rsidR="002212EA" w:rsidRDefault="002212EA" w:rsidP="002212EA">
      <w:pPr>
        <w:spacing w:line="200" w:lineRule="exact"/>
        <w:rPr>
          <w:sz w:val="24"/>
          <w:szCs w:val="24"/>
        </w:rPr>
      </w:pPr>
    </w:p>
    <w:p w:rsidR="002212EA" w:rsidRDefault="002212EA" w:rsidP="002212EA">
      <w:pPr>
        <w:spacing w:line="200" w:lineRule="exact"/>
        <w:rPr>
          <w:sz w:val="24"/>
          <w:szCs w:val="24"/>
        </w:rPr>
      </w:pPr>
    </w:p>
    <w:p w:rsidR="002212EA" w:rsidRDefault="002212EA" w:rsidP="002212EA">
      <w:pPr>
        <w:spacing w:line="200" w:lineRule="exact"/>
        <w:rPr>
          <w:sz w:val="24"/>
          <w:szCs w:val="24"/>
        </w:rPr>
      </w:pPr>
    </w:p>
    <w:p w:rsidR="002212EA" w:rsidRDefault="002212EA" w:rsidP="002212EA">
      <w:pPr>
        <w:spacing w:line="200" w:lineRule="exact"/>
        <w:rPr>
          <w:sz w:val="24"/>
          <w:szCs w:val="24"/>
        </w:rPr>
      </w:pPr>
    </w:p>
    <w:p w:rsidR="002212EA" w:rsidRDefault="002212EA" w:rsidP="002212EA">
      <w:pPr>
        <w:spacing w:line="200" w:lineRule="exact"/>
        <w:rPr>
          <w:sz w:val="24"/>
          <w:szCs w:val="24"/>
        </w:rPr>
      </w:pPr>
    </w:p>
    <w:p w:rsidR="002212EA" w:rsidRDefault="002212EA" w:rsidP="002212EA">
      <w:pPr>
        <w:spacing w:line="200" w:lineRule="exact"/>
        <w:rPr>
          <w:sz w:val="24"/>
          <w:szCs w:val="24"/>
        </w:rPr>
      </w:pPr>
    </w:p>
    <w:p w:rsidR="002212EA" w:rsidRDefault="002212EA" w:rsidP="002212EA">
      <w:pPr>
        <w:spacing w:line="200" w:lineRule="exact"/>
        <w:rPr>
          <w:sz w:val="24"/>
          <w:szCs w:val="24"/>
        </w:rPr>
      </w:pPr>
    </w:p>
    <w:p w:rsidR="002212EA" w:rsidRDefault="002212EA" w:rsidP="002212EA">
      <w:pPr>
        <w:spacing w:line="200" w:lineRule="exact"/>
        <w:rPr>
          <w:sz w:val="24"/>
          <w:szCs w:val="24"/>
        </w:rPr>
      </w:pPr>
    </w:p>
    <w:p w:rsidR="002212EA" w:rsidRDefault="002212EA" w:rsidP="002212EA">
      <w:pPr>
        <w:spacing w:line="200" w:lineRule="exact"/>
        <w:rPr>
          <w:sz w:val="24"/>
          <w:szCs w:val="24"/>
        </w:rPr>
      </w:pPr>
    </w:p>
    <w:p w:rsidR="002212EA" w:rsidRDefault="002212EA" w:rsidP="002212EA">
      <w:pPr>
        <w:spacing w:line="200" w:lineRule="exact"/>
        <w:rPr>
          <w:sz w:val="24"/>
          <w:szCs w:val="24"/>
        </w:rPr>
      </w:pPr>
    </w:p>
    <w:p w:rsidR="002212EA" w:rsidRDefault="002212EA" w:rsidP="002212EA">
      <w:pPr>
        <w:spacing w:line="200" w:lineRule="exact"/>
        <w:rPr>
          <w:sz w:val="24"/>
          <w:szCs w:val="24"/>
        </w:rPr>
      </w:pPr>
    </w:p>
    <w:p w:rsidR="002212EA" w:rsidRDefault="002212EA" w:rsidP="002212EA">
      <w:pPr>
        <w:spacing w:line="386" w:lineRule="exact"/>
        <w:rPr>
          <w:sz w:val="24"/>
          <w:szCs w:val="24"/>
        </w:rPr>
      </w:pPr>
    </w:p>
    <w:p w:rsidR="002212EA" w:rsidRDefault="002212EA" w:rsidP="002212EA">
      <w:pPr>
        <w:spacing w:line="235" w:lineRule="auto"/>
        <w:ind w:right="40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2212EA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ФОНД ОЦЕНОЧНЫХ СРЕДСТВ                                              </w:t>
      </w:r>
      <w:r w:rsidRPr="002212EA">
        <w:rPr>
          <w:rFonts w:ascii="Times New Roman" w:eastAsia="Times New Roman" w:hAnsi="Times New Roman" w:cs="Times New Roman"/>
          <w:sz w:val="40"/>
          <w:szCs w:val="40"/>
        </w:rPr>
        <w:t xml:space="preserve">по текущей аттестации предмет:                                       </w:t>
      </w:r>
      <w:r>
        <w:rPr>
          <w:rFonts w:ascii="Times New Roman" w:eastAsia="Times New Roman" w:hAnsi="Times New Roman" w:cs="Times New Roman"/>
          <w:sz w:val="40"/>
          <w:szCs w:val="40"/>
        </w:rPr>
        <w:t>Геометрия</w:t>
      </w: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Pr="002212EA" w:rsidRDefault="002212EA" w:rsidP="002212E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2212EA">
        <w:rPr>
          <w:rFonts w:ascii="Times New Roman" w:eastAsia="Calibri" w:hAnsi="Times New Roman" w:cs="Times New Roman"/>
          <w:sz w:val="32"/>
          <w:szCs w:val="32"/>
        </w:rPr>
        <w:t>8 класс</w:t>
      </w: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2212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2212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1896" w:rsidRDefault="00F51896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8 класс. Геометрия.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№1            </w:t>
      </w:r>
      <w:r w:rsidR="007015A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«Четырехугольники».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знания и умения применять при решении задач свойства параллелограмма, ромба,        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прямоугольника, квадрата;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оформлять рисунки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оформлять решение задачи.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Стороны параллелограмма 3 см и 5 см. Найдите периметр параллелограмма.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2. Один из углов ромба равен 48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 Найти все углы ромба.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 Биссектриса угла прямоугольника делит его  большую сторону на две части, каждая из которых равна 8 см. Найдите периметр прямоугольника.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4. Периметр ромба равен 80 см, один из углов равен 60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 Найдите длину диагонали, противолежащей этому углу.</w:t>
            </w:r>
          </w:p>
          <w:p w:rsidR="009D7789" w:rsidRPr="007015AC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5.Докажите, что если диагонали ромба равны, то он является ромбом.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Стороны параллелограмма 4 см и 7 см. Найдите периметр параллелограмма.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Один из углов параллелограмма  равен 48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°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 Найти все углы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параллелограмма .</w:t>
            </w:r>
            <w:proofErr w:type="gramEnd"/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3.Биссектриса угла прямоугольника делит его  большую сторону пополам, меньшая сторона равна 7 см. Найдите периметр прямоугольника.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4.Один из углов ромба равен 120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°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диагональ, исходящая из вершины этого угла равна 12см. Найдите периметр ромба.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5.Докажите, что если диагонали прямоугольника перпендикулярны, то он является квадратом.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Параллелограмм.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параллелограмма.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периметра.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29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Ромб.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ромба.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222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свойств углов в ромбе.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3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углов, полученных при пересечении параллельных прямых секущей.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равнобедренного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Ромб.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ромба и диагоналей ромба.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Квадрат. Признаки и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видов треугольников и их свойства.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признаков и свойств квадрата.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16-19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20-21 балл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                                       «Трапеция. Средняя линия».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свойств средней линии;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знание и умение применять при решении задач свойства трапеции;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выполнять чертежи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решение задачи.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1.В трапеции АВСД с основаниями АД и ВС. Угол В равен 100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,а угол С равен 110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 Найдите остальные углы.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2. Основания трапеции равны 4 см и 12 см. Найти среднюю линию трапеции.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3.Диагональ трапеции делит среднюю линию на отрезки 5см и 9 см. Найдите основания трапеции.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 треугольнике АВС АВ=10 см. Через точку К на стороне АВ проведена прямая КМ </w:t>
            </w:r>
            <w:proofErr w:type="gram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  АС</w:t>
            </w:r>
            <w:proofErr w:type="gram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АК=5 см. Доказать, что ВМ=МС.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Докажите, что если диагонали четырехугольника перпендикулярны, то середины его сторон являются вершинами прямоугольника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1. В трапеции АВСД с основаниями АД и ВС. Угол А равен 40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,а угол С равен 110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  Найдите остальные углы.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2. Основания трапеции равны 7 см и 15 см. Найти среднюю линию трапеции.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Основания трапеции равны 8 см и 14 см. Найдите отрезки, на которые диагональ трапеции делит среднюю линию.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 треугольнике АВС ВС=8 см. Через точку Е на стороне ВС проведена прямая ДЕ </w:t>
            </w:r>
            <w:proofErr w:type="gramStart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  АС</w:t>
            </w:r>
            <w:proofErr w:type="gramEnd"/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ЕС=4 см.. Доказать, что АД=ВД.</w:t>
            </w:r>
          </w:p>
          <w:p w:rsidR="009D7789" w:rsidRPr="0005041E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Докажите, что если диагонали четырехугольника равны, то середины его сторон являются вершинами ромба.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Трапеция.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 трапеции.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26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углов трапеции.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5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3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Средняя линия трапеции.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 средней линии.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26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6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Средняя линия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и применение свойств средней линии.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Фалеса.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и применение теоремы Фалеса.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Свойство средней линии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Свойство средней линии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Логичность рассуждений.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7EED" w:rsidRDefault="00187EED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7EED" w:rsidRDefault="00187EED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12EA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2212EA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№3</w:t>
      </w:r>
      <w:r w:rsidR="009D7789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«Теорема Пифагора».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знания и умения применять при решении задач теорему Пифагора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знание и умение применять при решении задач определения синуса, косинуса  острого угла прямоугольного треугольника;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виды треугольников (равнобедренный, равносторонний) и их свойства;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виды трапеций и их свойства;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выполнять чертеж 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.Катеты прямоугольного треугольника 6 см и 8 см. Найдите гипотенузу.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Гипотенуза прямоугольного треугольника равна 12 см, один из катетов 9 см. Найдите синус противолежащего угла. 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Периметр равностороннего треугольника равен 12 см.Найдите высоту треугольника.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Найдите катеты равнобедренного прямоугольного треугольника, гипотенуза которого равна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√2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Основание прямоугольной трапеции равны 2 см и 10 см, а боковые стороны относятся как 3:5. Найдите периметр трапеции.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Гипотенуза прямоугольного треугольника равна 15 см, один из катетов 9 см. Найдите второй катет. 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Гипотенуза прямоугольного треугольника равна 10 см, один из катетов 8 см. Найдите косинус прилежащего угла. 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Периметр ромба равен 20см. Одна из диагоналей равна 8см. Найдите вторую диагональ ромба.</w:t>
            </w:r>
          </w:p>
          <w:p w:rsidR="009D7789" w:rsidRDefault="009D7789" w:rsidP="007015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Найдите сторону квадрата,  диагональ которого равна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√8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Основания равнобокой трапеции равны 8 см и 16 см, а боковая сторона относится к высоте как 5:3. Найдите периметр трапеции.</w:t>
            </w: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теоремы  Пифагора.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применять теорему Пифагора.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11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8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2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Синус, косинус  острого угла прямоугольного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40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определения синуса (ко-синуса) острого угла 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прямоуголь-ного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2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ромба (равностороннего треугольника).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теоремы Пифагора.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квадрата (равнобедренного треугольника).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Выход на прямоугольный треугольник.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периметра.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№4                          </w:t>
      </w:r>
      <w:r w:rsidR="007015A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«Соотношение между сторонами и углами в прямоугольном треугольнике».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соотношения между сторонами и                      углами в прямоугольном треугольнике;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рисунки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1.В треугольнике  АВС 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D0"/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А=30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АВ=8 см.  Найдите ВС.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 треугольнике АВС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ВС=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см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АС=2 см. Найдите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 Из точки, не лежащей на данной прямой, проведены перпендикуляр и наклонная к прямой. Длина перпендикуляра 24 см, а наклонная длиной 25 см.  Найдите периметр, образованного треугольника.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4. В прямоугольном треугольнике гипотенуза равна 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см, один из катетов равен 4 см. Найдите второй катет и острые углы.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5.Диагональ прямоугольной трапеции равна 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 и делит трапецию на два равнобедренных прямоугольных треугольников. Найдите стороны и острый угол трапеции.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В треугольнике 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D0"/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В=45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АВ=8 см.  Найдите АС.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 треугольнике АВС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В=90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°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ВС=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см</m:t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, АС=2 см. Найдите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w:sym w:font="Symbol" w:char="F0D0"/>
              </m:r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</w:t>
            </w:r>
          </w:p>
          <w:p w:rsidR="009D7789" w:rsidRDefault="009D7789" w:rsidP="002212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3. Из точки, не лежащей на данной прямой, проведены перпендикуляр и наклонная к прямой. Длина наклонной 26 см. Проекция наклонной на данную прямую равна 10 см. Найдите периметр, образованного треугольника.</w:t>
            </w:r>
          </w:p>
          <w:p w:rsidR="009D7789" w:rsidRDefault="009D7789" w:rsidP="007015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В прямоугольном треугольнике гипотенуза равна 2 см, один из катетов равен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второй катет и острые углы.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5. Высоты равнобокой делят ее на квадрат и два равнобедренных треугольника. Боковая сторона трапеции 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основания трапеции и тупой угол.</w:t>
            </w: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определения синуса (косинуса) острого угла прямоугольного треугольника.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D7789" w:rsidRPr="0005041E" w:rsidTr="002212EA">
        <w:trPr>
          <w:trHeight w:val="1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применять.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66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9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2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Синус, косинус  острого угла прямоугольного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определения синуса (косинуса) острого угла прямоугольного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188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угол.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1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Перпендикуляр и наклонная.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 наклонной, перпендикуляра, проекции.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теоремы Пифагора.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прямоугольного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неизвестных элементов.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катета.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 между сторонами и углами в прямоугольном треугольнике.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3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Выход на прямоугольный треугольник.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стороны.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угла.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D7789" w:rsidRPr="0005041E" w:rsidRDefault="009D7789" w:rsidP="009D778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№5                                            «Площади фигур».</w:t>
      </w:r>
    </w:p>
    <w:p w:rsidR="009D7789" w:rsidRPr="0005041E" w:rsidRDefault="009D7789" w:rsidP="009D77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формулы площадей треугольника, параллелограмма, ромба, прямоугольника, квадрата, трапеции;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рисунки по условию задачи;</w:t>
      </w: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умение оформлять решение задачи.</w:t>
      </w:r>
    </w:p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1.Сторона параллелограмма равна 6 см, а высота, проведенная к этой стороне равна 5см. Найдите площадь параллелограмма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 Найдите высоту ромба, если его площадь равна 26 см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, а сторона 6,5 см.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3.Разность оснований трапеции равна 6 см, а высота трапеции равна 8 см . Найдите основания трапеции, если ее площадь равна 56 см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.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 Найдите сторону треугольника, если высота, опущенная на эту сторону, в 2 раза меньше нее, а площадь треугольника равна 64 см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9D7789" w:rsidRDefault="009D7789" w:rsidP="002212E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5.Периметр параллелограмма равен 32 см. Найдите площадь параллелограмма, если один из углов на 60° больше прямого, а одна из сторон равна 6 см.</w:t>
            </w:r>
          </w:p>
          <w:p w:rsidR="009D7789" w:rsidRPr="0005041E" w:rsidRDefault="009D7789" w:rsidP="00221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c>
          <w:tcPr>
            <w:tcW w:w="9571" w:type="dxa"/>
          </w:tcPr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D7789" w:rsidRPr="0005041E" w:rsidTr="002212EA">
        <w:tc>
          <w:tcPr>
            <w:tcW w:w="9571" w:type="dxa"/>
          </w:tcPr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Стороны параллелограмма равны 8 см и 5 см, а угол между ними равен 30° . Найдите площадь параллелограмма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Найдите сторону ромба, если его площадь равна 12 см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высота  2,4 см.</w:t>
            </w:r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Высота трапеции равна 7 см, а одно из оснований в 5 раз больше другого. Найдите основания трапеции, если ее площадь равна 84 см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9D7789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Найдите высоту треугольника, если она в 4 раза больше </w:t>
            </w:r>
            <w:proofErr w:type="gram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</w:t>
            </w:r>
            <w:proofErr w:type="gram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которой проведена, а площадь треугольника равна 72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7789" w:rsidRPr="0005041E" w:rsidRDefault="009D7789" w:rsidP="002212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Периметр параллелограмма равен 36 см. Найдите площадь параллелограмма, если один из углов на 60° меньше прямого, а высота равна 6 см.</w:t>
            </w:r>
          </w:p>
        </w:tc>
      </w:tr>
    </w:tbl>
    <w:p w:rsidR="009D7789" w:rsidRPr="0005041E" w:rsidRDefault="009D7789" w:rsidP="009D7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5AC" w:rsidRPr="0005041E" w:rsidRDefault="007015AC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D7789" w:rsidRPr="0005041E" w:rsidTr="002212EA">
        <w:tc>
          <w:tcPr>
            <w:tcW w:w="675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1383" w:type="dxa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</w:t>
            </w:r>
            <w:proofErr w:type="spellStart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</w:t>
            </w:r>
            <w:proofErr w:type="spellEnd"/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параллелограмма.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1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20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ромба.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D7789" w:rsidRPr="0005041E" w:rsidTr="002212EA">
        <w:trPr>
          <w:trHeight w:val="211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 площади ромба.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09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выразить неизвестный элемент.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7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19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трапеции.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22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площади трапеции.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471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300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площади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23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306"/>
        </w:trPr>
        <w:tc>
          <w:tcPr>
            <w:tcW w:w="675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параллелограмма.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D7789" w:rsidRPr="0005041E" w:rsidTr="002212EA">
        <w:trPr>
          <w:trHeight w:val="175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площади.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789" w:rsidRPr="0005041E" w:rsidTr="002212EA">
        <w:trPr>
          <w:trHeight w:val="207"/>
        </w:trPr>
        <w:tc>
          <w:tcPr>
            <w:tcW w:w="675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D7789" w:rsidRPr="0005041E" w:rsidRDefault="009D7789" w:rsidP="002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D7789" w:rsidRPr="0005041E" w:rsidRDefault="009D7789" w:rsidP="0022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1-11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«3»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041E">
        <w:rPr>
          <w:rFonts w:ascii="Times New Roman" w:eastAsia="Calibri" w:hAnsi="Times New Roman" w:cs="Times New Roman"/>
          <w:sz w:val="24"/>
          <w:szCs w:val="24"/>
        </w:rPr>
        <w:t>15-1</w:t>
      </w:r>
      <w:r>
        <w:rPr>
          <w:rFonts w:ascii="Times New Roman" w:eastAsia="Calibri" w:hAnsi="Times New Roman" w:cs="Times New Roman"/>
          <w:sz w:val="24"/>
          <w:szCs w:val="24"/>
        </w:rPr>
        <w:t>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D7789" w:rsidRPr="0005041E" w:rsidRDefault="009D7789" w:rsidP="009D77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20-22 балла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F9184B" w:rsidRPr="0005041E" w:rsidRDefault="00F9184B" w:rsidP="00F9184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9184B" w:rsidRPr="0005041E" w:rsidSect="00DC3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DFDC7D0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701F"/>
    <w:multiLevelType w:val="hybridMultilevel"/>
    <w:tmpl w:val="81227CC6"/>
    <w:lvl w:ilvl="0" w:tplc="2F6A527C">
      <w:start w:val="6"/>
      <w:numFmt w:val="decimal"/>
      <w:lvlText w:val="%1"/>
      <w:lvlJc w:val="left"/>
    </w:lvl>
    <w:lvl w:ilvl="1" w:tplc="CF5485F8">
      <w:numFmt w:val="decimal"/>
      <w:lvlText w:val=""/>
      <w:lvlJc w:val="left"/>
    </w:lvl>
    <w:lvl w:ilvl="2" w:tplc="E912E6F6">
      <w:numFmt w:val="decimal"/>
      <w:lvlText w:val=""/>
      <w:lvlJc w:val="left"/>
    </w:lvl>
    <w:lvl w:ilvl="3" w:tplc="20D04A14">
      <w:numFmt w:val="decimal"/>
      <w:lvlText w:val=""/>
      <w:lvlJc w:val="left"/>
    </w:lvl>
    <w:lvl w:ilvl="4" w:tplc="7810689E">
      <w:numFmt w:val="decimal"/>
      <w:lvlText w:val=""/>
      <w:lvlJc w:val="left"/>
    </w:lvl>
    <w:lvl w:ilvl="5" w:tplc="F12A932C">
      <w:numFmt w:val="decimal"/>
      <w:lvlText w:val=""/>
      <w:lvlJc w:val="left"/>
    </w:lvl>
    <w:lvl w:ilvl="6" w:tplc="72721A32">
      <w:numFmt w:val="decimal"/>
      <w:lvlText w:val=""/>
      <w:lvlJc w:val="left"/>
    </w:lvl>
    <w:lvl w:ilvl="7" w:tplc="69D48518">
      <w:numFmt w:val="decimal"/>
      <w:lvlText w:val=""/>
      <w:lvlJc w:val="left"/>
    </w:lvl>
    <w:lvl w:ilvl="8" w:tplc="7AA21840">
      <w:numFmt w:val="decimal"/>
      <w:lvlText w:val=""/>
      <w:lvlJc w:val="left"/>
    </w:lvl>
  </w:abstractNum>
  <w:abstractNum w:abstractNumId="8" w15:restartNumberingAfterBreak="0">
    <w:nsid w:val="10EB4838"/>
    <w:multiLevelType w:val="hybridMultilevel"/>
    <w:tmpl w:val="F96644A2"/>
    <w:lvl w:ilvl="0" w:tplc="B426A6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0B5406"/>
    <w:multiLevelType w:val="hybridMultilevel"/>
    <w:tmpl w:val="9ACAA6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F1B47"/>
    <w:multiLevelType w:val="hybridMultilevel"/>
    <w:tmpl w:val="F9DE7578"/>
    <w:lvl w:ilvl="0" w:tplc="E7B22DF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915346"/>
    <w:multiLevelType w:val="hybridMultilevel"/>
    <w:tmpl w:val="6D18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551C5"/>
    <w:multiLevelType w:val="hybridMultilevel"/>
    <w:tmpl w:val="DC8A20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D42B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4" w15:restartNumberingAfterBreak="0">
    <w:nsid w:val="25420F55"/>
    <w:multiLevelType w:val="hybridMultilevel"/>
    <w:tmpl w:val="7988D32C"/>
    <w:lvl w:ilvl="0" w:tplc="F25A09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01275"/>
    <w:multiLevelType w:val="hybridMultilevel"/>
    <w:tmpl w:val="407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B0AC3"/>
    <w:multiLevelType w:val="hybridMultilevel"/>
    <w:tmpl w:val="8990F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0CF2"/>
    <w:multiLevelType w:val="hybridMultilevel"/>
    <w:tmpl w:val="7FD21B92"/>
    <w:lvl w:ilvl="0" w:tplc="3CB8A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0B4411"/>
    <w:multiLevelType w:val="hybridMultilevel"/>
    <w:tmpl w:val="1BB2EB36"/>
    <w:lvl w:ilvl="0" w:tplc="DDFA6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164179"/>
    <w:multiLevelType w:val="hybridMultilevel"/>
    <w:tmpl w:val="23BC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16492"/>
    <w:multiLevelType w:val="hybridMultilevel"/>
    <w:tmpl w:val="312815C2"/>
    <w:lvl w:ilvl="0" w:tplc="2AC66AB6">
      <w:start w:val="8"/>
      <w:numFmt w:val="decimal"/>
      <w:lvlText w:val="%1"/>
      <w:lvlJc w:val="left"/>
      <w:pPr>
        <w:ind w:left="4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0" w:hanging="360"/>
      </w:pPr>
    </w:lvl>
    <w:lvl w:ilvl="2" w:tplc="0419001B" w:tentative="1">
      <w:start w:val="1"/>
      <w:numFmt w:val="lowerRoman"/>
      <w:lvlText w:val="%3."/>
      <w:lvlJc w:val="right"/>
      <w:pPr>
        <w:ind w:left="6340" w:hanging="180"/>
      </w:pPr>
    </w:lvl>
    <w:lvl w:ilvl="3" w:tplc="0419000F" w:tentative="1">
      <w:start w:val="1"/>
      <w:numFmt w:val="decimal"/>
      <w:lvlText w:val="%4."/>
      <w:lvlJc w:val="left"/>
      <w:pPr>
        <w:ind w:left="7060" w:hanging="360"/>
      </w:pPr>
    </w:lvl>
    <w:lvl w:ilvl="4" w:tplc="04190019" w:tentative="1">
      <w:start w:val="1"/>
      <w:numFmt w:val="lowerLetter"/>
      <w:lvlText w:val="%5."/>
      <w:lvlJc w:val="left"/>
      <w:pPr>
        <w:ind w:left="7780" w:hanging="360"/>
      </w:pPr>
    </w:lvl>
    <w:lvl w:ilvl="5" w:tplc="0419001B" w:tentative="1">
      <w:start w:val="1"/>
      <w:numFmt w:val="lowerRoman"/>
      <w:lvlText w:val="%6."/>
      <w:lvlJc w:val="right"/>
      <w:pPr>
        <w:ind w:left="8500" w:hanging="180"/>
      </w:pPr>
    </w:lvl>
    <w:lvl w:ilvl="6" w:tplc="0419000F" w:tentative="1">
      <w:start w:val="1"/>
      <w:numFmt w:val="decimal"/>
      <w:lvlText w:val="%7."/>
      <w:lvlJc w:val="left"/>
      <w:pPr>
        <w:ind w:left="9220" w:hanging="360"/>
      </w:pPr>
    </w:lvl>
    <w:lvl w:ilvl="7" w:tplc="04190019" w:tentative="1">
      <w:start w:val="1"/>
      <w:numFmt w:val="lowerLetter"/>
      <w:lvlText w:val="%8."/>
      <w:lvlJc w:val="left"/>
      <w:pPr>
        <w:ind w:left="9940" w:hanging="360"/>
      </w:pPr>
    </w:lvl>
    <w:lvl w:ilvl="8" w:tplc="0419001B" w:tentative="1">
      <w:start w:val="1"/>
      <w:numFmt w:val="lowerRoman"/>
      <w:lvlText w:val="%9."/>
      <w:lvlJc w:val="right"/>
      <w:pPr>
        <w:ind w:left="10660" w:hanging="180"/>
      </w:pPr>
    </w:lvl>
  </w:abstractNum>
  <w:abstractNum w:abstractNumId="21" w15:restartNumberingAfterBreak="0">
    <w:nsid w:val="4E64294D"/>
    <w:multiLevelType w:val="hybridMultilevel"/>
    <w:tmpl w:val="BC466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C775F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3" w15:restartNumberingAfterBreak="0">
    <w:nsid w:val="53313332"/>
    <w:multiLevelType w:val="hybridMultilevel"/>
    <w:tmpl w:val="501CA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555E93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 w15:restartNumberingAfterBreak="0">
    <w:nsid w:val="6A2277A4"/>
    <w:multiLevelType w:val="hybridMultilevel"/>
    <w:tmpl w:val="82DE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120BF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7" w15:restartNumberingAfterBreak="0">
    <w:nsid w:val="70E83D68"/>
    <w:multiLevelType w:val="hybridMultilevel"/>
    <w:tmpl w:val="ED1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25"/>
  </w:num>
  <w:num w:numId="4">
    <w:abstractNumId w:val="9"/>
  </w:num>
  <w:num w:numId="5">
    <w:abstractNumId w:val="26"/>
  </w:num>
  <w:num w:numId="6">
    <w:abstractNumId w:val="24"/>
  </w:num>
  <w:num w:numId="7">
    <w:abstractNumId w:val="16"/>
  </w:num>
  <w:num w:numId="8">
    <w:abstractNumId w:val="17"/>
  </w:num>
  <w:num w:numId="9">
    <w:abstractNumId w:val="18"/>
  </w:num>
  <w:num w:numId="10">
    <w:abstractNumId w:val="15"/>
  </w:num>
  <w:num w:numId="11">
    <w:abstractNumId w:val="21"/>
  </w:num>
  <w:num w:numId="12">
    <w:abstractNumId w:val="11"/>
  </w:num>
  <w:num w:numId="13">
    <w:abstractNumId w:val="27"/>
  </w:num>
  <w:num w:numId="14">
    <w:abstractNumId w:val="1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 w:numId="19">
    <w:abstractNumId w:val="6"/>
  </w:num>
  <w:num w:numId="20">
    <w:abstractNumId w:val="10"/>
  </w:num>
  <w:num w:numId="21">
    <w:abstractNumId w:val="2"/>
  </w:num>
  <w:num w:numId="22">
    <w:abstractNumId w:val="8"/>
  </w:num>
  <w:num w:numId="23">
    <w:abstractNumId w:val="23"/>
  </w:num>
  <w:num w:numId="24">
    <w:abstractNumId w:val="22"/>
  </w:num>
  <w:num w:numId="25">
    <w:abstractNumId w:val="13"/>
  </w:num>
  <w:num w:numId="26">
    <w:abstractNumId w:val="12"/>
  </w:num>
  <w:num w:numId="27">
    <w:abstractNumId w:val="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AC"/>
    <w:rsid w:val="00003106"/>
    <w:rsid w:val="00003289"/>
    <w:rsid w:val="00003443"/>
    <w:rsid w:val="00004A3E"/>
    <w:rsid w:val="00004CEB"/>
    <w:rsid w:val="0001242D"/>
    <w:rsid w:val="000145D1"/>
    <w:rsid w:val="000153E3"/>
    <w:rsid w:val="00015A04"/>
    <w:rsid w:val="00015B47"/>
    <w:rsid w:val="00015FC0"/>
    <w:rsid w:val="0002065D"/>
    <w:rsid w:val="0002440A"/>
    <w:rsid w:val="0002690E"/>
    <w:rsid w:val="00027916"/>
    <w:rsid w:val="0003202B"/>
    <w:rsid w:val="00036024"/>
    <w:rsid w:val="000404BE"/>
    <w:rsid w:val="00043D86"/>
    <w:rsid w:val="0005457A"/>
    <w:rsid w:val="000600C1"/>
    <w:rsid w:val="000609ED"/>
    <w:rsid w:val="000613AA"/>
    <w:rsid w:val="00061DE9"/>
    <w:rsid w:val="00062CE2"/>
    <w:rsid w:val="00067BEC"/>
    <w:rsid w:val="00074A41"/>
    <w:rsid w:val="0008187A"/>
    <w:rsid w:val="000852EC"/>
    <w:rsid w:val="0008666D"/>
    <w:rsid w:val="00090BD4"/>
    <w:rsid w:val="00091B1A"/>
    <w:rsid w:val="000933F3"/>
    <w:rsid w:val="000936B1"/>
    <w:rsid w:val="00094B8F"/>
    <w:rsid w:val="000974C1"/>
    <w:rsid w:val="000B3EE7"/>
    <w:rsid w:val="000C121F"/>
    <w:rsid w:val="000C310A"/>
    <w:rsid w:val="000C3EB5"/>
    <w:rsid w:val="000C7854"/>
    <w:rsid w:val="000D1619"/>
    <w:rsid w:val="000D23DC"/>
    <w:rsid w:val="000D5663"/>
    <w:rsid w:val="000E0F78"/>
    <w:rsid w:val="000E71C9"/>
    <w:rsid w:val="000F3184"/>
    <w:rsid w:val="000F403D"/>
    <w:rsid w:val="00107248"/>
    <w:rsid w:val="00107570"/>
    <w:rsid w:val="001105BF"/>
    <w:rsid w:val="001123F2"/>
    <w:rsid w:val="0012315B"/>
    <w:rsid w:val="00123B49"/>
    <w:rsid w:val="001306DC"/>
    <w:rsid w:val="00135874"/>
    <w:rsid w:val="00136FEF"/>
    <w:rsid w:val="00140C28"/>
    <w:rsid w:val="00141138"/>
    <w:rsid w:val="0014236A"/>
    <w:rsid w:val="0014408F"/>
    <w:rsid w:val="00146CEF"/>
    <w:rsid w:val="001529A7"/>
    <w:rsid w:val="00152BFD"/>
    <w:rsid w:val="001530BC"/>
    <w:rsid w:val="00154F0E"/>
    <w:rsid w:val="00155B45"/>
    <w:rsid w:val="00162C9D"/>
    <w:rsid w:val="001633E5"/>
    <w:rsid w:val="0016352F"/>
    <w:rsid w:val="00166AE4"/>
    <w:rsid w:val="00167C3F"/>
    <w:rsid w:val="001705CB"/>
    <w:rsid w:val="00171186"/>
    <w:rsid w:val="001743C2"/>
    <w:rsid w:val="00175B59"/>
    <w:rsid w:val="0018107F"/>
    <w:rsid w:val="001845B3"/>
    <w:rsid w:val="0018653F"/>
    <w:rsid w:val="001868A5"/>
    <w:rsid w:val="00187A69"/>
    <w:rsid w:val="00187EED"/>
    <w:rsid w:val="00192A99"/>
    <w:rsid w:val="001A0996"/>
    <w:rsid w:val="001A1148"/>
    <w:rsid w:val="001A2098"/>
    <w:rsid w:val="001A408E"/>
    <w:rsid w:val="001A5DF1"/>
    <w:rsid w:val="001A6A07"/>
    <w:rsid w:val="001B04AD"/>
    <w:rsid w:val="001B54FD"/>
    <w:rsid w:val="001B6EB0"/>
    <w:rsid w:val="001C3EE5"/>
    <w:rsid w:val="001C4998"/>
    <w:rsid w:val="001C5603"/>
    <w:rsid w:val="001C7A65"/>
    <w:rsid w:val="001D0A70"/>
    <w:rsid w:val="001D162E"/>
    <w:rsid w:val="001D1E52"/>
    <w:rsid w:val="001D2676"/>
    <w:rsid w:val="001D36E5"/>
    <w:rsid w:val="001D46FC"/>
    <w:rsid w:val="001D5E37"/>
    <w:rsid w:val="001E0F42"/>
    <w:rsid w:val="001E5C14"/>
    <w:rsid w:val="001E74BA"/>
    <w:rsid w:val="001F0213"/>
    <w:rsid w:val="001F4168"/>
    <w:rsid w:val="001F4C6C"/>
    <w:rsid w:val="001F5545"/>
    <w:rsid w:val="001F6D9B"/>
    <w:rsid w:val="00202050"/>
    <w:rsid w:val="0020341F"/>
    <w:rsid w:val="00204E13"/>
    <w:rsid w:val="00205256"/>
    <w:rsid w:val="0020674B"/>
    <w:rsid w:val="00206DEE"/>
    <w:rsid w:val="00213AE4"/>
    <w:rsid w:val="002212EA"/>
    <w:rsid w:val="002239F6"/>
    <w:rsid w:val="002243B5"/>
    <w:rsid w:val="00224B25"/>
    <w:rsid w:val="00231C48"/>
    <w:rsid w:val="00234A02"/>
    <w:rsid w:val="002364F2"/>
    <w:rsid w:val="00243F1B"/>
    <w:rsid w:val="00243F34"/>
    <w:rsid w:val="00244F6C"/>
    <w:rsid w:val="00246E56"/>
    <w:rsid w:val="00247FE4"/>
    <w:rsid w:val="00250F93"/>
    <w:rsid w:val="00251728"/>
    <w:rsid w:val="00252CC2"/>
    <w:rsid w:val="0025620F"/>
    <w:rsid w:val="002568FC"/>
    <w:rsid w:val="00256C8A"/>
    <w:rsid w:val="00257B0C"/>
    <w:rsid w:val="002602B7"/>
    <w:rsid w:val="0027078B"/>
    <w:rsid w:val="00270926"/>
    <w:rsid w:val="00270E26"/>
    <w:rsid w:val="00272F96"/>
    <w:rsid w:val="002750CE"/>
    <w:rsid w:val="0027794A"/>
    <w:rsid w:val="002849E5"/>
    <w:rsid w:val="002907E7"/>
    <w:rsid w:val="00291B21"/>
    <w:rsid w:val="002949EE"/>
    <w:rsid w:val="00294A5F"/>
    <w:rsid w:val="002A30F8"/>
    <w:rsid w:val="002A484E"/>
    <w:rsid w:val="002C0A73"/>
    <w:rsid w:val="002C206C"/>
    <w:rsid w:val="002C3C39"/>
    <w:rsid w:val="002C5D7F"/>
    <w:rsid w:val="002C64EC"/>
    <w:rsid w:val="002D0270"/>
    <w:rsid w:val="002D137B"/>
    <w:rsid w:val="002D7543"/>
    <w:rsid w:val="002E15A8"/>
    <w:rsid w:val="002E235D"/>
    <w:rsid w:val="002E5DC4"/>
    <w:rsid w:val="002F1DD1"/>
    <w:rsid w:val="002F3A87"/>
    <w:rsid w:val="003010F3"/>
    <w:rsid w:val="00306ED4"/>
    <w:rsid w:val="00310E50"/>
    <w:rsid w:val="00310F95"/>
    <w:rsid w:val="003155EA"/>
    <w:rsid w:val="00315D3C"/>
    <w:rsid w:val="0032060F"/>
    <w:rsid w:val="003248F4"/>
    <w:rsid w:val="00326DD2"/>
    <w:rsid w:val="00326F41"/>
    <w:rsid w:val="003319FD"/>
    <w:rsid w:val="003328AC"/>
    <w:rsid w:val="00334356"/>
    <w:rsid w:val="00334DA6"/>
    <w:rsid w:val="0033628B"/>
    <w:rsid w:val="00336AC3"/>
    <w:rsid w:val="00340D9B"/>
    <w:rsid w:val="003420F7"/>
    <w:rsid w:val="00343218"/>
    <w:rsid w:val="00343D69"/>
    <w:rsid w:val="00346DDB"/>
    <w:rsid w:val="0035004B"/>
    <w:rsid w:val="00350B1F"/>
    <w:rsid w:val="003548F4"/>
    <w:rsid w:val="003612C7"/>
    <w:rsid w:val="003638C8"/>
    <w:rsid w:val="003657F1"/>
    <w:rsid w:val="00365C0F"/>
    <w:rsid w:val="0037123F"/>
    <w:rsid w:val="00372150"/>
    <w:rsid w:val="0037445F"/>
    <w:rsid w:val="00374DB3"/>
    <w:rsid w:val="0037745B"/>
    <w:rsid w:val="003803D5"/>
    <w:rsid w:val="003810A6"/>
    <w:rsid w:val="003823E1"/>
    <w:rsid w:val="0038477E"/>
    <w:rsid w:val="0039247F"/>
    <w:rsid w:val="003935AC"/>
    <w:rsid w:val="003A02BF"/>
    <w:rsid w:val="003A1929"/>
    <w:rsid w:val="003A368B"/>
    <w:rsid w:val="003A4C61"/>
    <w:rsid w:val="003A4CE6"/>
    <w:rsid w:val="003A5AF1"/>
    <w:rsid w:val="003A6AA1"/>
    <w:rsid w:val="003A73E9"/>
    <w:rsid w:val="003A7A89"/>
    <w:rsid w:val="003B3DB7"/>
    <w:rsid w:val="003B53B9"/>
    <w:rsid w:val="003B5864"/>
    <w:rsid w:val="003C0B9F"/>
    <w:rsid w:val="003C47D9"/>
    <w:rsid w:val="003D105B"/>
    <w:rsid w:val="003D263D"/>
    <w:rsid w:val="003D4EE1"/>
    <w:rsid w:val="003D70D5"/>
    <w:rsid w:val="003E08CB"/>
    <w:rsid w:val="003E4C3F"/>
    <w:rsid w:val="003E7D8B"/>
    <w:rsid w:val="004006C8"/>
    <w:rsid w:val="004030BC"/>
    <w:rsid w:val="004057D7"/>
    <w:rsid w:val="00415FCC"/>
    <w:rsid w:val="00416EC7"/>
    <w:rsid w:val="00417082"/>
    <w:rsid w:val="00427D5B"/>
    <w:rsid w:val="00430A79"/>
    <w:rsid w:val="00431396"/>
    <w:rsid w:val="004316F8"/>
    <w:rsid w:val="00432063"/>
    <w:rsid w:val="00433B40"/>
    <w:rsid w:val="004362A7"/>
    <w:rsid w:val="00436E39"/>
    <w:rsid w:val="00440E96"/>
    <w:rsid w:val="00444EF0"/>
    <w:rsid w:val="00445998"/>
    <w:rsid w:val="00446B34"/>
    <w:rsid w:val="00450F10"/>
    <w:rsid w:val="004512A6"/>
    <w:rsid w:val="00453CB8"/>
    <w:rsid w:val="004559E1"/>
    <w:rsid w:val="0045614E"/>
    <w:rsid w:val="00456B1B"/>
    <w:rsid w:val="00457D8C"/>
    <w:rsid w:val="00466707"/>
    <w:rsid w:val="00466E59"/>
    <w:rsid w:val="0046753E"/>
    <w:rsid w:val="0047113A"/>
    <w:rsid w:val="0047344E"/>
    <w:rsid w:val="004763AC"/>
    <w:rsid w:val="00476D97"/>
    <w:rsid w:val="004779EA"/>
    <w:rsid w:val="004813F0"/>
    <w:rsid w:val="004829A9"/>
    <w:rsid w:val="00483352"/>
    <w:rsid w:val="00485C96"/>
    <w:rsid w:val="004870C0"/>
    <w:rsid w:val="004876CB"/>
    <w:rsid w:val="00492ED8"/>
    <w:rsid w:val="00494E90"/>
    <w:rsid w:val="004A3C02"/>
    <w:rsid w:val="004A6A1B"/>
    <w:rsid w:val="004A6C5A"/>
    <w:rsid w:val="004A7B0D"/>
    <w:rsid w:val="004B203A"/>
    <w:rsid w:val="004B3A3A"/>
    <w:rsid w:val="004C098D"/>
    <w:rsid w:val="004C507E"/>
    <w:rsid w:val="004C70F4"/>
    <w:rsid w:val="004D2F66"/>
    <w:rsid w:val="004D40BF"/>
    <w:rsid w:val="004D6247"/>
    <w:rsid w:val="005030FC"/>
    <w:rsid w:val="00503867"/>
    <w:rsid w:val="00504030"/>
    <w:rsid w:val="0050624B"/>
    <w:rsid w:val="0050660C"/>
    <w:rsid w:val="00506EB8"/>
    <w:rsid w:val="00512DC2"/>
    <w:rsid w:val="00517CB3"/>
    <w:rsid w:val="005229BA"/>
    <w:rsid w:val="00531F8C"/>
    <w:rsid w:val="00532A99"/>
    <w:rsid w:val="005368A9"/>
    <w:rsid w:val="00536AE4"/>
    <w:rsid w:val="005379D2"/>
    <w:rsid w:val="00540073"/>
    <w:rsid w:val="0054097C"/>
    <w:rsid w:val="00542DD6"/>
    <w:rsid w:val="00547C65"/>
    <w:rsid w:val="00550BB5"/>
    <w:rsid w:val="00553BC5"/>
    <w:rsid w:val="0055663F"/>
    <w:rsid w:val="0057324D"/>
    <w:rsid w:val="0057693F"/>
    <w:rsid w:val="00576D9E"/>
    <w:rsid w:val="00577427"/>
    <w:rsid w:val="00580BF3"/>
    <w:rsid w:val="00582939"/>
    <w:rsid w:val="005832F3"/>
    <w:rsid w:val="005867F8"/>
    <w:rsid w:val="005872A2"/>
    <w:rsid w:val="00590395"/>
    <w:rsid w:val="00593AB3"/>
    <w:rsid w:val="005A5055"/>
    <w:rsid w:val="005B240F"/>
    <w:rsid w:val="005B5E1A"/>
    <w:rsid w:val="005B732D"/>
    <w:rsid w:val="005B76EA"/>
    <w:rsid w:val="005C059B"/>
    <w:rsid w:val="005C6134"/>
    <w:rsid w:val="005C69FD"/>
    <w:rsid w:val="005D10C7"/>
    <w:rsid w:val="005D1646"/>
    <w:rsid w:val="005D1F62"/>
    <w:rsid w:val="005D66E2"/>
    <w:rsid w:val="005E4406"/>
    <w:rsid w:val="005E56F2"/>
    <w:rsid w:val="005E6EBA"/>
    <w:rsid w:val="005E74B1"/>
    <w:rsid w:val="005F5DB0"/>
    <w:rsid w:val="0060053A"/>
    <w:rsid w:val="00600CF9"/>
    <w:rsid w:val="00600FC9"/>
    <w:rsid w:val="006011FA"/>
    <w:rsid w:val="00603601"/>
    <w:rsid w:val="006038BC"/>
    <w:rsid w:val="00604630"/>
    <w:rsid w:val="006070A4"/>
    <w:rsid w:val="00610274"/>
    <w:rsid w:val="00611224"/>
    <w:rsid w:val="006114D1"/>
    <w:rsid w:val="00614128"/>
    <w:rsid w:val="00614CB3"/>
    <w:rsid w:val="006175E2"/>
    <w:rsid w:val="00621C08"/>
    <w:rsid w:val="0062395E"/>
    <w:rsid w:val="00625C9D"/>
    <w:rsid w:val="00625DA4"/>
    <w:rsid w:val="00631AE4"/>
    <w:rsid w:val="00634FC1"/>
    <w:rsid w:val="006352CE"/>
    <w:rsid w:val="00653920"/>
    <w:rsid w:val="00655FF0"/>
    <w:rsid w:val="0065734C"/>
    <w:rsid w:val="006579FC"/>
    <w:rsid w:val="00661033"/>
    <w:rsid w:val="00664A1B"/>
    <w:rsid w:val="006666EF"/>
    <w:rsid w:val="00667FDA"/>
    <w:rsid w:val="00670E5A"/>
    <w:rsid w:val="0067352F"/>
    <w:rsid w:val="00673B62"/>
    <w:rsid w:val="00680FDC"/>
    <w:rsid w:val="00683517"/>
    <w:rsid w:val="00695D6B"/>
    <w:rsid w:val="00696D14"/>
    <w:rsid w:val="006A40BC"/>
    <w:rsid w:val="006A709C"/>
    <w:rsid w:val="006B0931"/>
    <w:rsid w:val="006B3E3E"/>
    <w:rsid w:val="006B4B62"/>
    <w:rsid w:val="006B5C9B"/>
    <w:rsid w:val="006B7E92"/>
    <w:rsid w:val="006C1287"/>
    <w:rsid w:val="006C3380"/>
    <w:rsid w:val="006C70DD"/>
    <w:rsid w:val="006D16FC"/>
    <w:rsid w:val="006D4AFC"/>
    <w:rsid w:val="006D6387"/>
    <w:rsid w:val="006E143D"/>
    <w:rsid w:val="006E5B45"/>
    <w:rsid w:val="006F03DA"/>
    <w:rsid w:val="006F3128"/>
    <w:rsid w:val="0070141C"/>
    <w:rsid w:val="007015AC"/>
    <w:rsid w:val="00703B7A"/>
    <w:rsid w:val="007045EB"/>
    <w:rsid w:val="00706844"/>
    <w:rsid w:val="007069F8"/>
    <w:rsid w:val="00707586"/>
    <w:rsid w:val="00711353"/>
    <w:rsid w:val="00711FFA"/>
    <w:rsid w:val="00714B83"/>
    <w:rsid w:val="00714C87"/>
    <w:rsid w:val="00717CDB"/>
    <w:rsid w:val="0072669B"/>
    <w:rsid w:val="00726A32"/>
    <w:rsid w:val="00742DCD"/>
    <w:rsid w:val="00743A38"/>
    <w:rsid w:val="00745A24"/>
    <w:rsid w:val="0075042A"/>
    <w:rsid w:val="00750F1F"/>
    <w:rsid w:val="00750F61"/>
    <w:rsid w:val="0076115E"/>
    <w:rsid w:val="00777E2A"/>
    <w:rsid w:val="007808CD"/>
    <w:rsid w:val="00780E1C"/>
    <w:rsid w:val="007831C3"/>
    <w:rsid w:val="0078507E"/>
    <w:rsid w:val="00786E75"/>
    <w:rsid w:val="007872FC"/>
    <w:rsid w:val="00791A3C"/>
    <w:rsid w:val="007923ED"/>
    <w:rsid w:val="00794D5C"/>
    <w:rsid w:val="007B290C"/>
    <w:rsid w:val="007B2C85"/>
    <w:rsid w:val="007B6462"/>
    <w:rsid w:val="007B711D"/>
    <w:rsid w:val="007B74CB"/>
    <w:rsid w:val="007C0E23"/>
    <w:rsid w:val="007C2B2B"/>
    <w:rsid w:val="007C3A40"/>
    <w:rsid w:val="007C5BA7"/>
    <w:rsid w:val="007C6539"/>
    <w:rsid w:val="007D094A"/>
    <w:rsid w:val="007D0BE6"/>
    <w:rsid w:val="007D3F0D"/>
    <w:rsid w:val="007E0891"/>
    <w:rsid w:val="007E273C"/>
    <w:rsid w:val="007E28DE"/>
    <w:rsid w:val="007E4226"/>
    <w:rsid w:val="007E5DBC"/>
    <w:rsid w:val="007F2121"/>
    <w:rsid w:val="007F69D4"/>
    <w:rsid w:val="008001BA"/>
    <w:rsid w:val="00800B55"/>
    <w:rsid w:val="00800B75"/>
    <w:rsid w:val="00803302"/>
    <w:rsid w:val="008070C7"/>
    <w:rsid w:val="00807C9B"/>
    <w:rsid w:val="00810261"/>
    <w:rsid w:val="00823526"/>
    <w:rsid w:val="008239B1"/>
    <w:rsid w:val="00825BC7"/>
    <w:rsid w:val="00825E8A"/>
    <w:rsid w:val="00833466"/>
    <w:rsid w:val="00834E01"/>
    <w:rsid w:val="00841581"/>
    <w:rsid w:val="008476D7"/>
    <w:rsid w:val="008561FE"/>
    <w:rsid w:val="00864BC6"/>
    <w:rsid w:val="008664EA"/>
    <w:rsid w:val="008674E5"/>
    <w:rsid w:val="0087480B"/>
    <w:rsid w:val="008811F8"/>
    <w:rsid w:val="008841FC"/>
    <w:rsid w:val="008867ED"/>
    <w:rsid w:val="00896103"/>
    <w:rsid w:val="008A17EF"/>
    <w:rsid w:val="008B3B98"/>
    <w:rsid w:val="008B566C"/>
    <w:rsid w:val="008B6F00"/>
    <w:rsid w:val="008C3EFD"/>
    <w:rsid w:val="008C69D9"/>
    <w:rsid w:val="008C70AA"/>
    <w:rsid w:val="008F2EFF"/>
    <w:rsid w:val="008F45CB"/>
    <w:rsid w:val="008F4751"/>
    <w:rsid w:val="00907304"/>
    <w:rsid w:val="00907FB3"/>
    <w:rsid w:val="009101DE"/>
    <w:rsid w:val="009115AC"/>
    <w:rsid w:val="009123B2"/>
    <w:rsid w:val="00916B00"/>
    <w:rsid w:val="009236D1"/>
    <w:rsid w:val="00923B91"/>
    <w:rsid w:val="009275E4"/>
    <w:rsid w:val="00934DE8"/>
    <w:rsid w:val="0093607F"/>
    <w:rsid w:val="009420C8"/>
    <w:rsid w:val="0095304F"/>
    <w:rsid w:val="00961320"/>
    <w:rsid w:val="0096239D"/>
    <w:rsid w:val="00964235"/>
    <w:rsid w:val="00967096"/>
    <w:rsid w:val="00971E80"/>
    <w:rsid w:val="00981585"/>
    <w:rsid w:val="00985D38"/>
    <w:rsid w:val="00994A3E"/>
    <w:rsid w:val="00995A4A"/>
    <w:rsid w:val="009963FA"/>
    <w:rsid w:val="00996C96"/>
    <w:rsid w:val="00997C1B"/>
    <w:rsid w:val="009A03EF"/>
    <w:rsid w:val="009A2C21"/>
    <w:rsid w:val="009A4780"/>
    <w:rsid w:val="009A5064"/>
    <w:rsid w:val="009A54F6"/>
    <w:rsid w:val="009A6660"/>
    <w:rsid w:val="009A6E4B"/>
    <w:rsid w:val="009B3454"/>
    <w:rsid w:val="009B3901"/>
    <w:rsid w:val="009B40F8"/>
    <w:rsid w:val="009B4AC9"/>
    <w:rsid w:val="009B5449"/>
    <w:rsid w:val="009C2DCC"/>
    <w:rsid w:val="009C3702"/>
    <w:rsid w:val="009C3FEB"/>
    <w:rsid w:val="009C4019"/>
    <w:rsid w:val="009C6559"/>
    <w:rsid w:val="009D0ED3"/>
    <w:rsid w:val="009D1E66"/>
    <w:rsid w:val="009D3EB2"/>
    <w:rsid w:val="009D633B"/>
    <w:rsid w:val="009D7789"/>
    <w:rsid w:val="009E5D40"/>
    <w:rsid w:val="009F539C"/>
    <w:rsid w:val="009F6AA7"/>
    <w:rsid w:val="00A00AEA"/>
    <w:rsid w:val="00A055C1"/>
    <w:rsid w:val="00A05736"/>
    <w:rsid w:val="00A05BE4"/>
    <w:rsid w:val="00A062CE"/>
    <w:rsid w:val="00A0711F"/>
    <w:rsid w:val="00A161CB"/>
    <w:rsid w:val="00A252F6"/>
    <w:rsid w:val="00A314F9"/>
    <w:rsid w:val="00A33649"/>
    <w:rsid w:val="00A33DDB"/>
    <w:rsid w:val="00A3629C"/>
    <w:rsid w:val="00A405CD"/>
    <w:rsid w:val="00A44991"/>
    <w:rsid w:val="00A45C5E"/>
    <w:rsid w:val="00A5128D"/>
    <w:rsid w:val="00A523FC"/>
    <w:rsid w:val="00A536D4"/>
    <w:rsid w:val="00A60C0A"/>
    <w:rsid w:val="00A62B6D"/>
    <w:rsid w:val="00A630AA"/>
    <w:rsid w:val="00A723AF"/>
    <w:rsid w:val="00A7244C"/>
    <w:rsid w:val="00A81B63"/>
    <w:rsid w:val="00A825F9"/>
    <w:rsid w:val="00A9169D"/>
    <w:rsid w:val="00A93BC1"/>
    <w:rsid w:val="00A94B38"/>
    <w:rsid w:val="00AA0178"/>
    <w:rsid w:val="00AA150B"/>
    <w:rsid w:val="00AA49B9"/>
    <w:rsid w:val="00AA7E88"/>
    <w:rsid w:val="00AB26B6"/>
    <w:rsid w:val="00AB5BC3"/>
    <w:rsid w:val="00AB645F"/>
    <w:rsid w:val="00AC245F"/>
    <w:rsid w:val="00AC338D"/>
    <w:rsid w:val="00AC625A"/>
    <w:rsid w:val="00AD14A9"/>
    <w:rsid w:val="00AD5283"/>
    <w:rsid w:val="00AD67D4"/>
    <w:rsid w:val="00AD7F86"/>
    <w:rsid w:val="00AE07DB"/>
    <w:rsid w:val="00AF4678"/>
    <w:rsid w:val="00AF5D75"/>
    <w:rsid w:val="00B0095A"/>
    <w:rsid w:val="00B01DC1"/>
    <w:rsid w:val="00B0400C"/>
    <w:rsid w:val="00B046ED"/>
    <w:rsid w:val="00B115B6"/>
    <w:rsid w:val="00B220BF"/>
    <w:rsid w:val="00B22E07"/>
    <w:rsid w:val="00B23A40"/>
    <w:rsid w:val="00B259FC"/>
    <w:rsid w:val="00B26DDE"/>
    <w:rsid w:val="00B32493"/>
    <w:rsid w:val="00B34A48"/>
    <w:rsid w:val="00B37471"/>
    <w:rsid w:val="00B41776"/>
    <w:rsid w:val="00B42430"/>
    <w:rsid w:val="00B429F0"/>
    <w:rsid w:val="00B44F70"/>
    <w:rsid w:val="00B46CA8"/>
    <w:rsid w:val="00B4760E"/>
    <w:rsid w:val="00B50042"/>
    <w:rsid w:val="00B509B0"/>
    <w:rsid w:val="00B52434"/>
    <w:rsid w:val="00B569DE"/>
    <w:rsid w:val="00B56A24"/>
    <w:rsid w:val="00B62FE0"/>
    <w:rsid w:val="00B64CB8"/>
    <w:rsid w:val="00B74CCE"/>
    <w:rsid w:val="00B76E85"/>
    <w:rsid w:val="00B76EB5"/>
    <w:rsid w:val="00B824B3"/>
    <w:rsid w:val="00B84271"/>
    <w:rsid w:val="00B853CF"/>
    <w:rsid w:val="00B87126"/>
    <w:rsid w:val="00BA0439"/>
    <w:rsid w:val="00BA2B30"/>
    <w:rsid w:val="00BA301E"/>
    <w:rsid w:val="00BA4AB8"/>
    <w:rsid w:val="00BA5202"/>
    <w:rsid w:val="00BB0C64"/>
    <w:rsid w:val="00BB1B56"/>
    <w:rsid w:val="00BB28BA"/>
    <w:rsid w:val="00BB2F6B"/>
    <w:rsid w:val="00BB3600"/>
    <w:rsid w:val="00BB597A"/>
    <w:rsid w:val="00BD2AA6"/>
    <w:rsid w:val="00BD64F4"/>
    <w:rsid w:val="00BD754E"/>
    <w:rsid w:val="00BE1DC7"/>
    <w:rsid w:val="00BF1800"/>
    <w:rsid w:val="00BF28ED"/>
    <w:rsid w:val="00BF2DDB"/>
    <w:rsid w:val="00C002EB"/>
    <w:rsid w:val="00C03C74"/>
    <w:rsid w:val="00C03FB7"/>
    <w:rsid w:val="00C06FEC"/>
    <w:rsid w:val="00C14DC9"/>
    <w:rsid w:val="00C21211"/>
    <w:rsid w:val="00C2431B"/>
    <w:rsid w:val="00C3509F"/>
    <w:rsid w:val="00C367AC"/>
    <w:rsid w:val="00C45C6D"/>
    <w:rsid w:val="00C47626"/>
    <w:rsid w:val="00C505DA"/>
    <w:rsid w:val="00C5217D"/>
    <w:rsid w:val="00C630A0"/>
    <w:rsid w:val="00C65AE1"/>
    <w:rsid w:val="00C67690"/>
    <w:rsid w:val="00C717C3"/>
    <w:rsid w:val="00C779D6"/>
    <w:rsid w:val="00C84814"/>
    <w:rsid w:val="00C87A1B"/>
    <w:rsid w:val="00C92E5F"/>
    <w:rsid w:val="00C93E88"/>
    <w:rsid w:val="00C940FE"/>
    <w:rsid w:val="00CA0755"/>
    <w:rsid w:val="00CA5DA4"/>
    <w:rsid w:val="00CA680A"/>
    <w:rsid w:val="00CB146A"/>
    <w:rsid w:val="00CB7673"/>
    <w:rsid w:val="00CC54F9"/>
    <w:rsid w:val="00CC71B8"/>
    <w:rsid w:val="00CD72D8"/>
    <w:rsid w:val="00CD7401"/>
    <w:rsid w:val="00CE277C"/>
    <w:rsid w:val="00CE41B4"/>
    <w:rsid w:val="00CE471F"/>
    <w:rsid w:val="00CE4F81"/>
    <w:rsid w:val="00CE5002"/>
    <w:rsid w:val="00CF4958"/>
    <w:rsid w:val="00CF652E"/>
    <w:rsid w:val="00D05253"/>
    <w:rsid w:val="00D05308"/>
    <w:rsid w:val="00D0685F"/>
    <w:rsid w:val="00D14A21"/>
    <w:rsid w:val="00D17E47"/>
    <w:rsid w:val="00D21240"/>
    <w:rsid w:val="00D21365"/>
    <w:rsid w:val="00D26512"/>
    <w:rsid w:val="00D3553A"/>
    <w:rsid w:val="00D42A61"/>
    <w:rsid w:val="00D42E5B"/>
    <w:rsid w:val="00D4496A"/>
    <w:rsid w:val="00D45135"/>
    <w:rsid w:val="00D54AD9"/>
    <w:rsid w:val="00D61A76"/>
    <w:rsid w:val="00D626CD"/>
    <w:rsid w:val="00D64676"/>
    <w:rsid w:val="00D649BE"/>
    <w:rsid w:val="00D65E5B"/>
    <w:rsid w:val="00D67DD4"/>
    <w:rsid w:val="00D70899"/>
    <w:rsid w:val="00D710B8"/>
    <w:rsid w:val="00D77AF3"/>
    <w:rsid w:val="00D828E5"/>
    <w:rsid w:val="00D8292D"/>
    <w:rsid w:val="00D848A0"/>
    <w:rsid w:val="00D848FB"/>
    <w:rsid w:val="00D87307"/>
    <w:rsid w:val="00D8742C"/>
    <w:rsid w:val="00D87B08"/>
    <w:rsid w:val="00D921C8"/>
    <w:rsid w:val="00D959C8"/>
    <w:rsid w:val="00DA01FB"/>
    <w:rsid w:val="00DA33E2"/>
    <w:rsid w:val="00DA37C6"/>
    <w:rsid w:val="00DA4C85"/>
    <w:rsid w:val="00DA4FBA"/>
    <w:rsid w:val="00DA4FDC"/>
    <w:rsid w:val="00DB0A0D"/>
    <w:rsid w:val="00DB1063"/>
    <w:rsid w:val="00DB1EF3"/>
    <w:rsid w:val="00DB2E3C"/>
    <w:rsid w:val="00DB381C"/>
    <w:rsid w:val="00DC0440"/>
    <w:rsid w:val="00DC35D6"/>
    <w:rsid w:val="00DC64E1"/>
    <w:rsid w:val="00DC6921"/>
    <w:rsid w:val="00DC6CDF"/>
    <w:rsid w:val="00DD2088"/>
    <w:rsid w:val="00DD4E9A"/>
    <w:rsid w:val="00DD4EB5"/>
    <w:rsid w:val="00DD69C7"/>
    <w:rsid w:val="00DD7E34"/>
    <w:rsid w:val="00DE449A"/>
    <w:rsid w:val="00DE5B0A"/>
    <w:rsid w:val="00DF19C9"/>
    <w:rsid w:val="00DF1E95"/>
    <w:rsid w:val="00E03CCA"/>
    <w:rsid w:val="00E04698"/>
    <w:rsid w:val="00E07751"/>
    <w:rsid w:val="00E142F5"/>
    <w:rsid w:val="00E17DE6"/>
    <w:rsid w:val="00E20DCF"/>
    <w:rsid w:val="00E21138"/>
    <w:rsid w:val="00E21AA4"/>
    <w:rsid w:val="00E31C83"/>
    <w:rsid w:val="00E34A52"/>
    <w:rsid w:val="00E41653"/>
    <w:rsid w:val="00E43894"/>
    <w:rsid w:val="00E50397"/>
    <w:rsid w:val="00E552B6"/>
    <w:rsid w:val="00E6112B"/>
    <w:rsid w:val="00E61853"/>
    <w:rsid w:val="00E621B7"/>
    <w:rsid w:val="00E666C9"/>
    <w:rsid w:val="00E70222"/>
    <w:rsid w:val="00E72BB8"/>
    <w:rsid w:val="00E744DE"/>
    <w:rsid w:val="00E7498A"/>
    <w:rsid w:val="00E75CB5"/>
    <w:rsid w:val="00E76649"/>
    <w:rsid w:val="00E80973"/>
    <w:rsid w:val="00E83971"/>
    <w:rsid w:val="00E85C6D"/>
    <w:rsid w:val="00E871FB"/>
    <w:rsid w:val="00E901C6"/>
    <w:rsid w:val="00E90519"/>
    <w:rsid w:val="00E95295"/>
    <w:rsid w:val="00EA185A"/>
    <w:rsid w:val="00EA1BED"/>
    <w:rsid w:val="00EA2047"/>
    <w:rsid w:val="00EA6126"/>
    <w:rsid w:val="00EC59F5"/>
    <w:rsid w:val="00EC65CC"/>
    <w:rsid w:val="00EC7149"/>
    <w:rsid w:val="00ED086A"/>
    <w:rsid w:val="00ED0A10"/>
    <w:rsid w:val="00ED2B2E"/>
    <w:rsid w:val="00ED30AD"/>
    <w:rsid w:val="00ED4554"/>
    <w:rsid w:val="00ED6D90"/>
    <w:rsid w:val="00ED75C3"/>
    <w:rsid w:val="00EE2019"/>
    <w:rsid w:val="00EE40DB"/>
    <w:rsid w:val="00EF43CA"/>
    <w:rsid w:val="00EF512C"/>
    <w:rsid w:val="00EF67E5"/>
    <w:rsid w:val="00F040B0"/>
    <w:rsid w:val="00F04624"/>
    <w:rsid w:val="00F04CFC"/>
    <w:rsid w:val="00F074E9"/>
    <w:rsid w:val="00F1087D"/>
    <w:rsid w:val="00F15B24"/>
    <w:rsid w:val="00F16E1E"/>
    <w:rsid w:val="00F205F8"/>
    <w:rsid w:val="00F23106"/>
    <w:rsid w:val="00F235AC"/>
    <w:rsid w:val="00F23DC1"/>
    <w:rsid w:val="00F2694B"/>
    <w:rsid w:val="00F32AF1"/>
    <w:rsid w:val="00F34CE3"/>
    <w:rsid w:val="00F37738"/>
    <w:rsid w:val="00F44F17"/>
    <w:rsid w:val="00F51896"/>
    <w:rsid w:val="00F549EC"/>
    <w:rsid w:val="00F56065"/>
    <w:rsid w:val="00F56EAD"/>
    <w:rsid w:val="00F57CAB"/>
    <w:rsid w:val="00F6179E"/>
    <w:rsid w:val="00F619B1"/>
    <w:rsid w:val="00F64437"/>
    <w:rsid w:val="00F648B2"/>
    <w:rsid w:val="00F65B62"/>
    <w:rsid w:val="00F73D2E"/>
    <w:rsid w:val="00F82721"/>
    <w:rsid w:val="00F846D3"/>
    <w:rsid w:val="00F84CC7"/>
    <w:rsid w:val="00F8626B"/>
    <w:rsid w:val="00F86A87"/>
    <w:rsid w:val="00F9184B"/>
    <w:rsid w:val="00F91A56"/>
    <w:rsid w:val="00F93614"/>
    <w:rsid w:val="00F94929"/>
    <w:rsid w:val="00FA389E"/>
    <w:rsid w:val="00FA5595"/>
    <w:rsid w:val="00FA5A2C"/>
    <w:rsid w:val="00FA638E"/>
    <w:rsid w:val="00FB1A79"/>
    <w:rsid w:val="00FB46AF"/>
    <w:rsid w:val="00FC3CCE"/>
    <w:rsid w:val="00FC73E1"/>
    <w:rsid w:val="00FC73E6"/>
    <w:rsid w:val="00FD3351"/>
    <w:rsid w:val="00FE0C44"/>
    <w:rsid w:val="00FE252D"/>
    <w:rsid w:val="00FE70AB"/>
    <w:rsid w:val="00FE7424"/>
    <w:rsid w:val="00FE782D"/>
    <w:rsid w:val="00FF1F56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D873"/>
  <w15:docId w15:val="{9BDC42C5-1EC2-4208-A930-65C915CF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4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91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18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9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91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9184B"/>
    <w:pPr>
      <w:spacing w:after="160" w:line="259" w:lineRule="auto"/>
      <w:ind w:left="720"/>
      <w:contextualSpacing/>
    </w:pPr>
  </w:style>
  <w:style w:type="character" w:styleId="a7">
    <w:name w:val="Placeholder Text"/>
    <w:basedOn w:val="a0"/>
    <w:uiPriority w:val="99"/>
    <w:semiHidden/>
    <w:rsid w:val="00F9184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F9184B"/>
  </w:style>
  <w:style w:type="paragraph" w:styleId="a8">
    <w:name w:val="No Spacing"/>
    <w:uiPriority w:val="1"/>
    <w:qFormat/>
    <w:rsid w:val="002212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2153</Words>
  <Characters>12274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точка роста</cp:lastModifiedBy>
  <cp:revision>2</cp:revision>
  <cp:lastPrinted>2019-01-04T11:28:00Z</cp:lastPrinted>
  <dcterms:created xsi:type="dcterms:W3CDTF">2023-07-31T18:11:00Z</dcterms:created>
  <dcterms:modified xsi:type="dcterms:W3CDTF">2023-07-31T18:11:00Z</dcterms:modified>
</cp:coreProperties>
</file>